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B24866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9235D">
        <w:rPr>
          <w:rFonts w:ascii="Garamond" w:hAnsi="Garamond"/>
          <w:sz w:val="24"/>
          <w:szCs w:val="24"/>
        </w:rPr>
        <w:t>48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597C54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9235D" w:rsidRPr="00A4416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https://zakazky.zcu.cz/contract_display_5605.html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22394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9526C">
        <w:rPr>
          <w:rFonts w:ascii="Garamond" w:hAnsi="Garamond" w:cs="Arial"/>
          <w:b/>
          <w:sz w:val="22"/>
          <w:szCs w:val="22"/>
        </w:rPr>
        <w:t>2</w:t>
      </w:r>
      <w:r w:rsidR="00B9235D">
        <w:rPr>
          <w:rFonts w:ascii="Garamond" w:hAnsi="Garamond" w:cs="Arial"/>
          <w:b/>
          <w:sz w:val="22"/>
          <w:szCs w:val="22"/>
        </w:rPr>
        <w:t>5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9235D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D2178" w14:textId="77777777" w:rsidR="00742D9C" w:rsidRDefault="00742D9C" w:rsidP="00795AAC">
      <w:r>
        <w:separator/>
      </w:r>
    </w:p>
  </w:endnote>
  <w:endnote w:type="continuationSeparator" w:id="0">
    <w:p w14:paraId="130DC33B" w14:textId="77777777" w:rsidR="00742D9C" w:rsidRDefault="00742D9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636DE" w14:textId="77777777" w:rsidR="00742D9C" w:rsidRDefault="00742D9C" w:rsidP="00795AAC">
      <w:r>
        <w:separator/>
      </w:r>
    </w:p>
  </w:footnote>
  <w:footnote w:type="continuationSeparator" w:id="0">
    <w:p w14:paraId="1D10650A" w14:textId="77777777" w:rsidR="00742D9C" w:rsidRDefault="00742D9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42D9C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033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35D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526C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0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9Vho4XjbIm3KD9p+NpETJZhN82XgOSkXf3pFf5MaY20=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z2+vdxRjGqhWzcZnuMjv43Nea44qPndltrOxy5JvFZo=</DigestValue>
    </Reference>
  </SignedInfo>
  <SignatureValue>r9WAuHl0XYkhg0dwq9rgsqHI2P/IW5+BVW2tNHjO/qviEeQMgUGcFI/t6gLkAhYf1gGzE2hKkl5G
vGxsjvRskFWIHo28h2nFTrscX1kyCOQ3E+uP91OT92tPC2G0oACgodfjx758GVA+xYVnNDjdXyGU
QBNqf6jBobWTSBKJ7kLwwY5sNsbqoTk9dk9wO8R8pApu6+P2V5ZuMzqujRtZMHJBYK7nbaqKI9FV
teSE6xq4nPfkcVH6PrakCQwag5jtxaafTMJ3DUTXeF94ctiAicC6PonhKrP8RlF65mLvqbLCm2zV
JBQjj29Zcqk2YFOBMa+kZC1PZetquM1FPzUzrg==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vn9Uw8p1rPiTM8asELr9VW7jiYr1/Xeh6WD9TvR4gW8=</DigestValue>
      </Reference>
      <Reference URI="/word/document.xml?ContentType=application/vnd.openxmlformats-officedocument.wordprocessingml.document.main+xml">
        <DigestMethod Algorithm="http://www.w3.org/2001/04/xmlenc#sha256"/>
        <DigestValue>4QiMdX5r1eiYOs2UpNDtLJO4jsf5Dp+XvOEN3Bjpmuk=</DigestValue>
      </Reference>
      <Reference URI="/word/endnotes.xml?ContentType=application/vnd.openxmlformats-officedocument.wordprocessingml.endnotes+xml">
        <DigestMethod Algorithm="http://www.w3.org/2001/04/xmlenc#sha256"/>
        <DigestValue>LzBxWwe+ts7uBoQc2cAzLHU5gCiybKlf5DqgGZWB2jU=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XTs2ta8b3mGIYuQMJTKBUqMy386QaJudo6l+EONGYHU=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KwHzdjwEzyqFAlzLS6BbbcluT8DOsAO81WVYoaqHRN0=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2022-10-13T11:12:46Z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2022-10-13T11:12:46Z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86113-130B-4D23-883A-DA8EC995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2018-08-08T13:48:00Z</cp:lastPrinted>
  <dcterms:created xsi:type="dcterms:W3CDTF">2022-05-19T08:18:00Z</dcterms:created>
  <dcterms:modified xsi:type="dcterms:W3CDTF">2022-10-13T11:12:00Z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